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92C21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sz w:val="32"/>
          <w:szCs w:val="32"/>
          <w:lang w:eastAsia="ja-JP"/>
        </w:rPr>
      </w:pPr>
      <w:r>
        <w:rPr>
          <w:rFonts w:ascii="Helvetica" w:hAnsi="Helvetica" w:cs="Helvetica"/>
          <w:b/>
          <w:sz w:val="32"/>
          <w:szCs w:val="32"/>
          <w:lang w:eastAsia="ja-JP"/>
        </w:rPr>
        <w:t>SUMMER CHOIR CAMP 2015</w:t>
      </w:r>
    </w:p>
    <w:p w14:paraId="351EB58C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sz w:val="32"/>
          <w:szCs w:val="32"/>
          <w:lang w:eastAsia="ja-JP"/>
        </w:rPr>
      </w:pPr>
      <w:r>
        <w:rPr>
          <w:rFonts w:ascii="Helvetica" w:hAnsi="Helvetica" w:cs="Helvetica"/>
          <w:b/>
          <w:sz w:val="32"/>
          <w:szCs w:val="32"/>
          <w:lang w:eastAsia="ja-JP"/>
        </w:rPr>
        <w:t>JULY 13</w:t>
      </w:r>
      <w:r w:rsidRPr="006353D5">
        <w:rPr>
          <w:rFonts w:ascii="Helvetica" w:hAnsi="Helvetica" w:cs="Helvetica"/>
          <w:b/>
          <w:sz w:val="32"/>
          <w:szCs w:val="32"/>
          <w:vertAlign w:val="superscript"/>
          <w:lang w:eastAsia="ja-JP"/>
        </w:rPr>
        <w:t>TH</w:t>
      </w:r>
      <w:r>
        <w:rPr>
          <w:rFonts w:ascii="Helvetica" w:hAnsi="Helvetica" w:cs="Helvetica"/>
          <w:b/>
          <w:sz w:val="32"/>
          <w:szCs w:val="32"/>
          <w:lang w:eastAsia="ja-JP"/>
        </w:rPr>
        <w:t xml:space="preserve"> – JULY 17</w:t>
      </w:r>
      <w:r w:rsidRPr="006353D5">
        <w:rPr>
          <w:rFonts w:ascii="Helvetica" w:hAnsi="Helvetica" w:cs="Helvetica"/>
          <w:b/>
          <w:sz w:val="32"/>
          <w:szCs w:val="32"/>
          <w:vertAlign w:val="superscript"/>
          <w:lang w:eastAsia="ja-JP"/>
        </w:rPr>
        <w:t>TH</w:t>
      </w:r>
    </w:p>
    <w:p w14:paraId="7627813D" w14:textId="77777777" w:rsidR="006353D5" w:rsidRP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sz w:val="32"/>
          <w:szCs w:val="32"/>
          <w:lang w:eastAsia="ja-JP"/>
        </w:rPr>
      </w:pPr>
    </w:p>
    <w:p w14:paraId="64960901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Times: 8:00 AM - 4:00 PM</w:t>
      </w:r>
    </w:p>
    <w:p w14:paraId="6AE45157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</w:p>
    <w:p w14:paraId="5411589C" w14:textId="77777777" w:rsidR="006353D5" w:rsidRP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u w:val="single"/>
          <w:lang w:eastAsia="ja-JP"/>
        </w:rPr>
      </w:pP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>Monday JULY 13</w:t>
      </w:r>
      <w:r w:rsidRPr="006353D5">
        <w:rPr>
          <w:rFonts w:ascii="Helvetica" w:hAnsi="Helvetica" w:cs="Helvetica"/>
          <w:sz w:val="22"/>
          <w:szCs w:val="22"/>
          <w:u w:val="single"/>
          <w:vertAlign w:val="superscript"/>
          <w:lang w:eastAsia="ja-JP"/>
        </w:rPr>
        <w:t>TH</w:t>
      </w: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 xml:space="preserve"> (8:00 A.M. – 4:00 P.M.)</w:t>
      </w:r>
    </w:p>
    <w:p w14:paraId="388148FD" w14:textId="77777777" w:rsidR="006353D5" w:rsidRPr="006353D5" w:rsidRDefault="006353D5" w:rsidP="006353D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 w:rsidRPr="006353D5">
        <w:rPr>
          <w:rFonts w:ascii="Helvetica" w:hAnsi="Helvetica" w:cs="Helvetica"/>
          <w:sz w:val="22"/>
          <w:szCs w:val="22"/>
          <w:lang w:eastAsia="ja-JP"/>
        </w:rPr>
        <w:t xml:space="preserve">Officers, Section Leaders </w:t>
      </w:r>
      <w:proofErr w:type="gramStart"/>
      <w:r w:rsidRPr="006353D5">
        <w:rPr>
          <w:rFonts w:ascii="Helvetica" w:hAnsi="Helvetica" w:cs="Helvetica"/>
          <w:sz w:val="22"/>
          <w:szCs w:val="22"/>
          <w:lang w:eastAsia="ja-JP"/>
        </w:rPr>
        <w:t>training  and</w:t>
      </w:r>
      <w:proofErr w:type="gramEnd"/>
      <w:r w:rsidRPr="006353D5">
        <w:rPr>
          <w:rFonts w:ascii="Helvetica" w:hAnsi="Helvetica" w:cs="Helvetica"/>
          <w:sz w:val="22"/>
          <w:szCs w:val="22"/>
          <w:lang w:eastAsia="ja-JP"/>
        </w:rPr>
        <w:t xml:space="preserve"> Student Director day</w:t>
      </w:r>
    </w:p>
    <w:p w14:paraId="52D9F677" w14:textId="77777777" w:rsidR="006353D5" w:rsidRDefault="006353D5" w:rsidP="006353D5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Pizza lunch, bring a few dollars to donate; Mrs. V will provide snacks and drinks</w:t>
      </w:r>
    </w:p>
    <w:p w14:paraId="0ED103EE" w14:textId="77777777" w:rsidR="006353D5" w:rsidRP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60"/>
        <w:rPr>
          <w:rFonts w:ascii="Helvetica" w:hAnsi="Helvetica" w:cs="Helvetica"/>
          <w:sz w:val="22"/>
          <w:szCs w:val="22"/>
          <w:lang w:eastAsia="ja-JP"/>
        </w:rPr>
      </w:pPr>
    </w:p>
    <w:p w14:paraId="03908CFE" w14:textId="77777777" w:rsidR="006353D5" w:rsidRP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u w:val="single"/>
          <w:lang w:eastAsia="ja-JP"/>
        </w:rPr>
      </w:pP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>Tuesday JULY 14</w:t>
      </w:r>
      <w:r w:rsidRPr="006353D5">
        <w:rPr>
          <w:rFonts w:ascii="Helvetica" w:hAnsi="Helvetica" w:cs="Helvetica"/>
          <w:sz w:val="22"/>
          <w:szCs w:val="22"/>
          <w:u w:val="single"/>
          <w:vertAlign w:val="superscript"/>
          <w:lang w:eastAsia="ja-JP"/>
        </w:rPr>
        <w:t>TH</w:t>
      </w: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 xml:space="preserve">  (8:00 A.M. – 4:00 P.M.)</w:t>
      </w:r>
    </w:p>
    <w:p w14:paraId="5B7DA358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-   Chorale members</w:t>
      </w:r>
    </w:p>
    <w:p w14:paraId="7DF05436" w14:textId="77777777" w:rsidR="006353D5" w:rsidRDefault="006353D5" w:rsidP="006353D5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hanging="240"/>
        <w:rPr>
          <w:rFonts w:ascii="Helvetica" w:hAnsi="Helvetica" w:cs="Helvetica"/>
          <w:sz w:val="22"/>
          <w:szCs w:val="22"/>
          <w:lang w:eastAsia="ja-JP"/>
        </w:rPr>
      </w:pPr>
      <w:proofErr w:type="gramStart"/>
      <w:r>
        <w:rPr>
          <w:rFonts w:ascii="Helvetica" w:hAnsi="Helvetica" w:cs="Helvetica"/>
          <w:sz w:val="22"/>
          <w:szCs w:val="22"/>
          <w:lang w:eastAsia="ja-JP"/>
        </w:rPr>
        <w:t>student</w:t>
      </w:r>
      <w:proofErr w:type="gramEnd"/>
      <w:r>
        <w:rPr>
          <w:rFonts w:ascii="Helvetica" w:hAnsi="Helvetica" w:cs="Helvetica"/>
          <w:sz w:val="22"/>
          <w:szCs w:val="22"/>
          <w:lang w:eastAsia="ja-JP"/>
        </w:rPr>
        <w:t xml:space="preserve"> directors for choir and special groups</w:t>
      </w:r>
    </w:p>
    <w:p w14:paraId="07DB9561" w14:textId="77777777" w:rsidR="006353D5" w:rsidRDefault="006353D5" w:rsidP="006353D5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hanging="240"/>
        <w:rPr>
          <w:rFonts w:ascii="Helvetica" w:hAnsi="Helvetica" w:cs="Helvetica"/>
          <w:sz w:val="22"/>
          <w:szCs w:val="22"/>
          <w:lang w:eastAsia="ja-JP"/>
        </w:rPr>
      </w:pPr>
      <w:proofErr w:type="gramStart"/>
      <w:r>
        <w:rPr>
          <w:rFonts w:ascii="Helvetica" w:hAnsi="Helvetica" w:cs="Helvetica"/>
          <w:sz w:val="22"/>
          <w:szCs w:val="22"/>
          <w:lang w:eastAsia="ja-JP"/>
        </w:rPr>
        <w:t>officers</w:t>
      </w:r>
      <w:proofErr w:type="gramEnd"/>
      <w:r>
        <w:rPr>
          <w:rFonts w:ascii="Helvetica" w:hAnsi="Helvetica" w:cs="Helvetica"/>
          <w:sz w:val="22"/>
          <w:szCs w:val="22"/>
          <w:lang w:eastAsia="ja-JP"/>
        </w:rPr>
        <w:t xml:space="preserve"> should be present as well </w:t>
      </w:r>
    </w:p>
    <w:p w14:paraId="0DFE6429" w14:textId="77777777" w:rsidR="006353D5" w:rsidRDefault="006353D5" w:rsidP="006353D5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hanging="240"/>
        <w:rPr>
          <w:rFonts w:ascii="Helvetica" w:hAnsi="Helvetica" w:cs="Helvetica"/>
          <w:sz w:val="22"/>
          <w:szCs w:val="22"/>
          <w:lang w:eastAsia="ja-JP"/>
        </w:rPr>
      </w:pPr>
      <w:proofErr w:type="spellStart"/>
      <w:r>
        <w:rPr>
          <w:rFonts w:ascii="Helvetica" w:hAnsi="Helvetica" w:cs="Helvetica"/>
          <w:sz w:val="22"/>
          <w:szCs w:val="22"/>
          <w:lang w:eastAsia="ja-JP"/>
        </w:rPr>
        <w:t>MrsV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will provide lunch snacks and drinks</w:t>
      </w:r>
    </w:p>
    <w:p w14:paraId="73553C07" w14:textId="77777777" w:rsidR="006353D5" w:rsidRDefault="006353D5" w:rsidP="006353D5">
      <w:pPr>
        <w:widowControl w:val="0"/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/>
        <w:rPr>
          <w:rFonts w:ascii="Helvetica" w:hAnsi="Helvetica" w:cs="Helvetica"/>
          <w:sz w:val="22"/>
          <w:szCs w:val="22"/>
          <w:lang w:eastAsia="ja-JP"/>
        </w:rPr>
      </w:pPr>
    </w:p>
    <w:p w14:paraId="27ECCF28" w14:textId="77777777" w:rsidR="006353D5" w:rsidRP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u w:val="single"/>
          <w:lang w:eastAsia="ja-JP"/>
        </w:rPr>
      </w:pP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>Wednesday JULY 15</w:t>
      </w:r>
      <w:r w:rsidRPr="006353D5">
        <w:rPr>
          <w:rFonts w:ascii="Helvetica" w:hAnsi="Helvetica" w:cs="Helvetica"/>
          <w:sz w:val="22"/>
          <w:szCs w:val="22"/>
          <w:u w:val="single"/>
          <w:vertAlign w:val="superscript"/>
          <w:lang w:eastAsia="ja-JP"/>
        </w:rPr>
        <w:t>TH</w:t>
      </w: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 xml:space="preserve"> (8:00 A.M. – 4:00 P.M.)</w:t>
      </w:r>
    </w:p>
    <w:p w14:paraId="42D3F9B0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 - Les </w:t>
      </w:r>
      <w:proofErr w:type="spellStart"/>
      <w:r>
        <w:rPr>
          <w:rFonts w:ascii="Helvetica" w:hAnsi="Helvetica" w:cs="Helvetica"/>
          <w:sz w:val="22"/>
          <w:szCs w:val="22"/>
          <w:lang w:eastAsia="ja-JP"/>
        </w:rPr>
        <w:t>Chanteurs</w:t>
      </w:r>
      <w:proofErr w:type="spellEnd"/>
      <w:r>
        <w:rPr>
          <w:rFonts w:ascii="Helvetica" w:hAnsi="Helvetica" w:cs="Helvetica"/>
          <w:sz w:val="22"/>
          <w:szCs w:val="22"/>
          <w:lang w:eastAsia="ja-JP"/>
        </w:rPr>
        <w:t xml:space="preserve"> members</w:t>
      </w:r>
    </w:p>
    <w:p w14:paraId="591EABB4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- </w:t>
      </w:r>
      <w:proofErr w:type="gramStart"/>
      <w:r>
        <w:rPr>
          <w:rFonts w:ascii="Helvetica" w:hAnsi="Helvetica" w:cs="Helvetica"/>
          <w:sz w:val="22"/>
          <w:szCs w:val="22"/>
          <w:lang w:eastAsia="ja-JP"/>
        </w:rPr>
        <w:t>student</w:t>
      </w:r>
      <w:proofErr w:type="gramEnd"/>
      <w:r>
        <w:rPr>
          <w:rFonts w:ascii="Helvetica" w:hAnsi="Helvetica" w:cs="Helvetica"/>
          <w:sz w:val="22"/>
          <w:szCs w:val="22"/>
          <w:lang w:eastAsia="ja-JP"/>
        </w:rPr>
        <w:t xml:space="preserve"> directors for special groups and officers attend</w:t>
      </w:r>
    </w:p>
    <w:p w14:paraId="08ADFF45" w14:textId="77777777" w:rsidR="006353D5" w:rsidRDefault="00E52E6A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- 12:</w:t>
      </w:r>
      <w:r w:rsidR="006353D5">
        <w:rPr>
          <w:rFonts w:ascii="Helvetica" w:hAnsi="Helvetica" w:cs="Helvetica"/>
          <w:sz w:val="22"/>
          <w:szCs w:val="22"/>
          <w:lang w:eastAsia="ja-JP"/>
        </w:rPr>
        <w:t xml:space="preserve">00-1:00 free for lunch on your own (pack a lunch or check with parents that you can go get lunch on your own) </w:t>
      </w:r>
    </w:p>
    <w:p w14:paraId="1626BC9B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</w:p>
    <w:p w14:paraId="671E452C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 w:rsidRPr="006353D5">
        <w:rPr>
          <w:rFonts w:ascii="Helvetica" w:hAnsi="Helvetica" w:cs="Helvetica"/>
          <w:b/>
          <w:sz w:val="22"/>
          <w:szCs w:val="22"/>
          <w:u w:val="single"/>
          <w:lang w:eastAsia="ja-JP"/>
        </w:rPr>
        <w:t xml:space="preserve">ALL CHOIR </w:t>
      </w:r>
      <w:r>
        <w:rPr>
          <w:rFonts w:ascii="Helvetica" w:hAnsi="Helvetica" w:cs="Helvetica"/>
          <w:sz w:val="22"/>
          <w:szCs w:val="22"/>
          <w:lang w:eastAsia="ja-JP"/>
        </w:rPr>
        <w:t>PARENT-STUDENT MEETING WEDNESDAY JULY 15</w:t>
      </w:r>
      <w:r w:rsidRPr="006353D5">
        <w:rPr>
          <w:rFonts w:ascii="Helvetica" w:hAnsi="Helvetica" w:cs="Helvetica"/>
          <w:sz w:val="22"/>
          <w:szCs w:val="22"/>
          <w:vertAlign w:val="superscript"/>
          <w:lang w:eastAsia="ja-JP"/>
        </w:rPr>
        <w:t>TH</w:t>
      </w:r>
      <w:r w:rsidR="00E52E6A"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sz w:val="22"/>
          <w:szCs w:val="22"/>
          <w:lang w:eastAsia="ja-JP"/>
        </w:rPr>
        <w:t xml:space="preserve">6:00 P.M. DISNEY MEETING AND CHOIR HANDBOOK AND GUIDELINES </w:t>
      </w:r>
    </w:p>
    <w:p w14:paraId="0F50920A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</w:p>
    <w:p w14:paraId="20FF3013" w14:textId="77777777" w:rsidR="006353D5" w:rsidRP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u w:val="single"/>
          <w:lang w:eastAsia="ja-JP"/>
        </w:rPr>
      </w:pP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>Thursday JULY 16</w:t>
      </w:r>
      <w:r w:rsidRPr="006353D5">
        <w:rPr>
          <w:rFonts w:ascii="Helvetica" w:hAnsi="Helvetica" w:cs="Helvetica"/>
          <w:sz w:val="22"/>
          <w:szCs w:val="22"/>
          <w:u w:val="single"/>
          <w:vertAlign w:val="superscript"/>
          <w:lang w:eastAsia="ja-JP"/>
        </w:rPr>
        <w:t>th</w:t>
      </w: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 xml:space="preserve"> (8:00 A.M. – 4:00 P.M.)</w:t>
      </w:r>
    </w:p>
    <w:p w14:paraId="78E40358" w14:textId="77777777" w:rsidR="006353D5" w:rsidRP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 w:rsidRPr="006353D5">
        <w:rPr>
          <w:rFonts w:ascii="Helvetica" w:hAnsi="Helvetica" w:cs="Helvetica"/>
          <w:sz w:val="22"/>
          <w:szCs w:val="22"/>
          <w:lang w:eastAsia="ja-JP"/>
        </w:rPr>
        <w:t xml:space="preserve"> </w:t>
      </w:r>
      <w:r>
        <w:rPr>
          <w:rFonts w:ascii="Helvetica" w:hAnsi="Helvetica" w:cs="Helvetica"/>
          <w:sz w:val="22"/>
          <w:szCs w:val="22"/>
          <w:lang w:eastAsia="ja-JP"/>
        </w:rPr>
        <w:t>- ALL NEW CHOIR MEMBERS</w:t>
      </w:r>
    </w:p>
    <w:p w14:paraId="5E613AE2" w14:textId="77777777" w:rsidR="006353D5" w:rsidRPr="006353D5" w:rsidRDefault="006353D5" w:rsidP="006353D5">
      <w:pPr>
        <w:rPr>
          <w:lang w:eastAsia="ja-JP"/>
        </w:rPr>
      </w:pPr>
      <w:r>
        <w:rPr>
          <w:lang w:eastAsia="ja-JP"/>
        </w:rPr>
        <w:t xml:space="preserve">-   </w:t>
      </w:r>
      <w:proofErr w:type="gramStart"/>
      <w:r w:rsidRPr="006353D5">
        <w:rPr>
          <w:lang w:eastAsia="ja-JP"/>
        </w:rPr>
        <w:t>section</w:t>
      </w:r>
      <w:proofErr w:type="gramEnd"/>
      <w:r w:rsidRPr="006353D5">
        <w:rPr>
          <w:lang w:eastAsia="ja-JP"/>
        </w:rPr>
        <w:t xml:space="preserve"> leaders</w:t>
      </w:r>
      <w:r>
        <w:rPr>
          <w:lang w:eastAsia="ja-JP"/>
        </w:rPr>
        <w:t>, student directors for special groups and officers also attend</w:t>
      </w:r>
    </w:p>
    <w:p w14:paraId="531CC9F1" w14:textId="77777777" w:rsidR="006353D5" w:rsidRDefault="006353D5" w:rsidP="006353D5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hanging="24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Breakfast, officers organize</w:t>
      </w:r>
    </w:p>
    <w:p w14:paraId="127BF43A" w14:textId="77777777" w:rsidR="00E52E6A" w:rsidRDefault="00E52E6A" w:rsidP="006353D5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hanging="24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12</w:t>
      </w:r>
    </w:p>
    <w:p w14:paraId="38550819" w14:textId="77777777" w:rsidR="006353D5" w:rsidRDefault="00E52E6A" w:rsidP="006353D5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hanging="24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;</w:t>
      </w:r>
      <w:r w:rsidR="006353D5">
        <w:rPr>
          <w:rFonts w:ascii="Helvetica" w:hAnsi="Helvetica" w:cs="Helvetica"/>
          <w:sz w:val="22"/>
          <w:szCs w:val="22"/>
          <w:lang w:eastAsia="ja-JP"/>
        </w:rPr>
        <w:t>00-1:00 free for lunch on your own (pack a lunch or check with parents that you can go get lunch on your own)</w:t>
      </w:r>
    </w:p>
    <w:p w14:paraId="3124754F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- </w:t>
      </w:r>
    </w:p>
    <w:p w14:paraId="5EB52373" w14:textId="77777777" w:rsidR="006353D5" w:rsidRP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u w:val="single"/>
          <w:lang w:eastAsia="ja-JP"/>
        </w:rPr>
      </w:pP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>Friday JULY 17</w:t>
      </w:r>
      <w:r w:rsidRPr="006353D5">
        <w:rPr>
          <w:rFonts w:ascii="Helvetica" w:hAnsi="Helvetica" w:cs="Helvetica"/>
          <w:sz w:val="22"/>
          <w:szCs w:val="22"/>
          <w:u w:val="single"/>
          <w:vertAlign w:val="superscript"/>
          <w:lang w:eastAsia="ja-JP"/>
        </w:rPr>
        <w:t>TH</w:t>
      </w:r>
      <w:r w:rsidRPr="006353D5">
        <w:rPr>
          <w:rFonts w:ascii="Helvetica" w:hAnsi="Helvetica" w:cs="Helvetica"/>
          <w:sz w:val="22"/>
          <w:szCs w:val="22"/>
          <w:u w:val="single"/>
          <w:lang w:eastAsia="ja-JP"/>
        </w:rPr>
        <w:t xml:space="preserve">  (8:00 A.M. – 4:00 P.M.)</w:t>
      </w:r>
    </w:p>
    <w:p w14:paraId="661DE51E" w14:textId="77777777" w:rsidR="006353D5" w:rsidRDefault="006353D5" w:rsidP="006353D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 xml:space="preserve"> -   Full choir day = </w:t>
      </w:r>
      <w:r w:rsidRPr="006353D5">
        <w:rPr>
          <w:rFonts w:ascii="Helvetica" w:hAnsi="Helvetica" w:cs="Helvetica"/>
          <w:b/>
          <w:sz w:val="22"/>
          <w:szCs w:val="22"/>
          <w:lang w:eastAsia="ja-JP"/>
        </w:rPr>
        <w:t>ALL CHOIR MEMBERS</w:t>
      </w:r>
    </w:p>
    <w:p w14:paraId="23EB90C8" w14:textId="77777777" w:rsidR="006353D5" w:rsidRDefault="006353D5" w:rsidP="006353D5">
      <w:pPr>
        <w:widowControl w:val="0"/>
        <w:numPr>
          <w:ilvl w:val="0"/>
          <w:numId w:val="4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hanging="24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Section leaders organize welcome breakfast</w:t>
      </w:r>
    </w:p>
    <w:p w14:paraId="1F1E1D2D" w14:textId="77777777" w:rsidR="006353D5" w:rsidRDefault="00E52E6A" w:rsidP="006353D5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 w:hanging="240"/>
        <w:rPr>
          <w:rFonts w:ascii="Helvetica" w:hAnsi="Helvetica" w:cs="Helvetica"/>
          <w:sz w:val="22"/>
          <w:szCs w:val="22"/>
          <w:lang w:eastAsia="ja-JP"/>
        </w:rPr>
      </w:pPr>
      <w:r>
        <w:rPr>
          <w:rFonts w:ascii="Helvetica" w:hAnsi="Helvetica" w:cs="Helvetica"/>
          <w:sz w:val="22"/>
          <w:szCs w:val="22"/>
          <w:lang w:eastAsia="ja-JP"/>
        </w:rPr>
        <w:t>12:</w:t>
      </w:r>
      <w:bookmarkStart w:id="0" w:name="_GoBack"/>
      <w:bookmarkEnd w:id="0"/>
      <w:r w:rsidR="006353D5">
        <w:rPr>
          <w:rFonts w:ascii="Helvetica" w:hAnsi="Helvetica" w:cs="Helvetica"/>
          <w:sz w:val="22"/>
          <w:szCs w:val="22"/>
          <w:lang w:eastAsia="ja-JP"/>
        </w:rPr>
        <w:t>00-1:00 free for lunch on your own (pack a lunch or check with parents that you can go get lunch on your own)</w:t>
      </w:r>
    </w:p>
    <w:p w14:paraId="61521CFD" w14:textId="77777777" w:rsidR="006353D5" w:rsidRDefault="006353D5" w:rsidP="006353D5">
      <w:pPr>
        <w:widowControl w:val="0"/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40"/>
        <w:rPr>
          <w:rFonts w:ascii="Helvetica" w:hAnsi="Helvetica" w:cs="Helvetica"/>
          <w:sz w:val="22"/>
          <w:szCs w:val="22"/>
          <w:lang w:eastAsia="ja-JP"/>
        </w:rPr>
      </w:pPr>
    </w:p>
    <w:p w14:paraId="262F075A" w14:textId="77777777" w:rsidR="001A6F3C" w:rsidRDefault="001A6F3C"/>
    <w:p w14:paraId="7539E1AE" w14:textId="77777777" w:rsidR="006353D5" w:rsidRDefault="006353D5" w:rsidP="006353D5">
      <w:pPr>
        <w:pStyle w:val="ListParagraph"/>
        <w:numPr>
          <w:ilvl w:val="0"/>
          <w:numId w:val="6"/>
        </w:numPr>
      </w:pPr>
      <w:r>
        <w:t>Make-up day for any missed summer camp days will be on August 25</w:t>
      </w:r>
      <w:r w:rsidRPr="006353D5">
        <w:rPr>
          <w:vertAlign w:val="superscript"/>
        </w:rPr>
        <w:t>th</w:t>
      </w:r>
      <w:r>
        <w:t xml:space="preserve"> 9:00 – 3:00 p.m. and must be pre-arranged with </w:t>
      </w:r>
      <w:proofErr w:type="spellStart"/>
      <w:r>
        <w:t>Mrs</w:t>
      </w:r>
      <w:proofErr w:type="spellEnd"/>
      <w:r>
        <w:t xml:space="preserve"> </w:t>
      </w:r>
      <w:proofErr w:type="spellStart"/>
      <w:r>
        <w:t>Volpato</w:t>
      </w:r>
      <w:proofErr w:type="spellEnd"/>
      <w:r>
        <w:t xml:space="preserve"> in order to receive credit. </w:t>
      </w:r>
    </w:p>
    <w:p w14:paraId="4893D62F" w14:textId="77777777" w:rsidR="006353D5" w:rsidRDefault="006353D5" w:rsidP="006353D5">
      <w:pPr>
        <w:pStyle w:val="ListParagraph"/>
        <w:numPr>
          <w:ilvl w:val="0"/>
          <w:numId w:val="6"/>
        </w:numPr>
      </w:pPr>
      <w:r>
        <w:t xml:space="preserve">Note: It is the responsibility of each individual student to make up anything learned during summer camp if they were not in attendance or did not attend the make-up day, music and formations will not be retaught. </w:t>
      </w:r>
    </w:p>
    <w:sectPr w:rsidR="006353D5" w:rsidSect="00735E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-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-"/>
      <w:lvlJc w:val="left"/>
      <w:pPr>
        <w:ind w:left="720" w:hanging="360"/>
      </w:pPr>
    </w:lvl>
    <w:lvl w:ilvl="1" w:tplc="00000066">
      <w:start w:val="1"/>
      <w:numFmt w:val="bullet"/>
      <w:lvlText w:val="-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-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-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1FB39B6"/>
    <w:multiLevelType w:val="hybridMultilevel"/>
    <w:tmpl w:val="41746DC0"/>
    <w:lvl w:ilvl="0" w:tplc="ED3CC16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7060C"/>
    <w:multiLevelType w:val="hybridMultilevel"/>
    <w:tmpl w:val="4AB46BEC"/>
    <w:lvl w:ilvl="0" w:tplc="C15EDB30">
      <w:numFmt w:val="bullet"/>
      <w:lvlText w:val="-"/>
      <w:lvlJc w:val="left"/>
      <w:pPr>
        <w:ind w:left="420" w:hanging="360"/>
      </w:pPr>
      <w:rPr>
        <w:rFonts w:ascii="Helvetica" w:eastAsiaTheme="minorEastAsia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3D5"/>
    <w:rsid w:val="001A6F3C"/>
    <w:rsid w:val="005F5C8C"/>
    <w:rsid w:val="006353D5"/>
    <w:rsid w:val="00E5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F054B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255</Words>
  <Characters>1457</Characters>
  <Application>Microsoft Macintosh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Bethlehem Area School District</dc:creator>
  <cp:keywords/>
  <dc:description/>
  <cp:lastModifiedBy>Bethlehem Area School District</cp:lastModifiedBy>
  <cp:revision>2</cp:revision>
  <dcterms:created xsi:type="dcterms:W3CDTF">2015-06-01T09:25:00Z</dcterms:created>
  <dcterms:modified xsi:type="dcterms:W3CDTF">2015-07-08T22:50:00Z</dcterms:modified>
</cp:coreProperties>
</file>